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D64A9A4"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DE2FF8">
        <w:rPr>
          <w:rFonts w:cs="Calibri"/>
          <w:b/>
          <w:caps/>
          <w:kern w:val="28"/>
        </w:rPr>
        <w:t>G</w:t>
      </w:r>
      <w:r w:rsidRPr="005A442B">
        <w:rPr>
          <w:rFonts w:cs="Calibri"/>
          <w:b/>
          <w:caps/>
          <w:kern w:val="28"/>
        </w:rPr>
        <w:t>Z/</w:t>
      </w:r>
      <w:r w:rsidR="008026FC">
        <w:rPr>
          <w:rFonts w:cs="Calibri"/>
          <w:b/>
          <w:caps/>
          <w:kern w:val="28"/>
        </w:rPr>
        <w:t>04348</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1B7117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0B4302">
        <w:rPr>
          <w:rFonts w:ascii="Calibri" w:hAnsi="Calibri" w:cs="Arial"/>
          <w:b/>
          <w:i/>
          <w:snapToGrid w:val="0"/>
          <w:color w:val="000000"/>
          <w:sz w:val="22"/>
          <w:szCs w:val="22"/>
        </w:rPr>
        <w:t>ergetycznego Rzeszów - 3 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3E080A36"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BE5A63">
        <w:rPr>
          <w:rFonts w:cs="Calibri"/>
          <w:b/>
        </w:rPr>
        <w:t>1</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BE5A63"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BE5A63"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BE5A63"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BE5A63"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60692" w14:textId="77777777" w:rsidR="004F6968" w:rsidRDefault="004F6968" w:rsidP="004A302B">
      <w:pPr>
        <w:spacing w:line="240" w:lineRule="auto"/>
      </w:pPr>
      <w:r>
        <w:separator/>
      </w:r>
    </w:p>
  </w:endnote>
  <w:endnote w:type="continuationSeparator" w:id="0">
    <w:p w14:paraId="5813C1D5" w14:textId="77777777" w:rsidR="004F6968" w:rsidRDefault="004F69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78F052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E2FF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E2FF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83F03" w14:textId="77777777" w:rsidR="004F6968" w:rsidRDefault="004F6968" w:rsidP="004A302B">
      <w:pPr>
        <w:spacing w:line="240" w:lineRule="auto"/>
      </w:pPr>
      <w:r>
        <w:separator/>
      </w:r>
    </w:p>
  </w:footnote>
  <w:footnote w:type="continuationSeparator" w:id="0">
    <w:p w14:paraId="097A1611" w14:textId="77777777" w:rsidR="004F6968" w:rsidRDefault="004F696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317794D7" w:rsidR="00BB4FE7" w:rsidRPr="005A442B" w:rsidRDefault="004053E6" w:rsidP="00AA19A1">
    <w:pPr>
      <w:pStyle w:val="Nagwek"/>
      <w:tabs>
        <w:tab w:val="left" w:pos="2580"/>
        <w:tab w:val="left" w:pos="2985"/>
      </w:tabs>
      <w:spacing w:after="840"/>
      <w:jc w:val="center"/>
      <w:rPr>
        <w:b/>
        <w:bCs/>
        <w:color w:val="17406D"/>
        <w:sz w:val="16"/>
        <w:szCs w:val="16"/>
      </w:rPr>
    </w:pPr>
    <w:r w:rsidRPr="002E2832">
      <w:rPr>
        <w:rFonts w:eastAsiaTheme="minorHAnsi" w:cs="Arial"/>
        <w:bCs/>
        <w:noProof/>
        <w:color w:val="000000" w:themeColor="text1"/>
        <w:sz w:val="20"/>
        <w:lang w:eastAsia="pl-PL"/>
      </w:rPr>
      <w:drawing>
        <wp:anchor distT="0" distB="0" distL="114300" distR="114300" simplePos="0" relativeHeight="251659264" behindDoc="0" locked="0" layoutInCell="1" allowOverlap="1" wp14:anchorId="5395D352" wp14:editId="0D56DD7C">
          <wp:simplePos x="0" y="0"/>
          <wp:positionH relativeFrom="margin">
            <wp:posOffset>-266700</wp:posOffset>
          </wp:positionH>
          <wp:positionV relativeFrom="page">
            <wp:posOffset>431329</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38368380">
    <w:abstractNumId w:val="25"/>
  </w:num>
  <w:num w:numId="2" w16cid:durableId="465783268">
    <w:abstractNumId w:val="10"/>
  </w:num>
  <w:num w:numId="3" w16cid:durableId="1902398093">
    <w:abstractNumId w:val="4"/>
  </w:num>
  <w:num w:numId="4" w16cid:durableId="1768114040">
    <w:abstractNumId w:val="44"/>
  </w:num>
  <w:num w:numId="5" w16cid:durableId="1851405561">
    <w:abstractNumId w:val="22"/>
  </w:num>
  <w:num w:numId="6" w16cid:durableId="887255905">
    <w:abstractNumId w:val="16"/>
  </w:num>
  <w:num w:numId="7" w16cid:durableId="686754135">
    <w:abstractNumId w:val="32"/>
  </w:num>
  <w:num w:numId="8" w16cid:durableId="1499267208">
    <w:abstractNumId w:val="53"/>
  </w:num>
  <w:num w:numId="9" w16cid:durableId="406997901">
    <w:abstractNumId w:val="14"/>
  </w:num>
  <w:num w:numId="10" w16cid:durableId="500705894">
    <w:abstractNumId w:val="39"/>
  </w:num>
  <w:num w:numId="11" w16cid:durableId="1994987863">
    <w:abstractNumId w:val="27"/>
  </w:num>
  <w:num w:numId="12" w16cid:durableId="898588293">
    <w:abstractNumId w:val="21"/>
  </w:num>
  <w:num w:numId="13" w16cid:durableId="948660142">
    <w:abstractNumId w:val="11"/>
  </w:num>
  <w:num w:numId="14" w16cid:durableId="1743983563">
    <w:abstractNumId w:val="30"/>
  </w:num>
  <w:num w:numId="15" w16cid:durableId="524517197">
    <w:abstractNumId w:val="42"/>
  </w:num>
  <w:num w:numId="16" w16cid:durableId="1466043244">
    <w:abstractNumId w:val="38"/>
  </w:num>
  <w:num w:numId="17" w16cid:durableId="1750031052">
    <w:abstractNumId w:val="54"/>
  </w:num>
  <w:num w:numId="18" w16cid:durableId="72822662">
    <w:abstractNumId w:val="19"/>
  </w:num>
  <w:num w:numId="19" w16cid:durableId="1767577269">
    <w:abstractNumId w:val="6"/>
  </w:num>
  <w:num w:numId="20" w16cid:durableId="1536774129">
    <w:abstractNumId w:val="35"/>
  </w:num>
  <w:num w:numId="21" w16cid:durableId="17188908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5189130">
    <w:abstractNumId w:val="8"/>
  </w:num>
  <w:num w:numId="23" w16cid:durableId="850874315">
    <w:abstractNumId w:val="56"/>
  </w:num>
  <w:num w:numId="24" w16cid:durableId="1136223451">
    <w:abstractNumId w:val="9"/>
  </w:num>
  <w:num w:numId="25" w16cid:durableId="2005358766">
    <w:abstractNumId w:val="23"/>
  </w:num>
  <w:num w:numId="26" w16cid:durableId="1970283655">
    <w:abstractNumId w:val="15"/>
  </w:num>
  <w:num w:numId="27" w16cid:durableId="1920366342">
    <w:abstractNumId w:val="26"/>
  </w:num>
  <w:num w:numId="28" w16cid:durableId="709113793">
    <w:abstractNumId w:val="7"/>
  </w:num>
  <w:num w:numId="29" w16cid:durableId="1182352618">
    <w:abstractNumId w:val="24"/>
  </w:num>
  <w:num w:numId="30" w16cid:durableId="637149730">
    <w:abstractNumId w:val="33"/>
  </w:num>
  <w:num w:numId="31" w16cid:durableId="923954003">
    <w:abstractNumId w:val="31"/>
  </w:num>
  <w:num w:numId="32" w16cid:durableId="1018389549">
    <w:abstractNumId w:val="37"/>
  </w:num>
  <w:num w:numId="33" w16cid:durableId="1503621138">
    <w:abstractNumId w:val="41"/>
  </w:num>
  <w:num w:numId="34" w16cid:durableId="1498034166">
    <w:abstractNumId w:val="17"/>
  </w:num>
  <w:num w:numId="35" w16cid:durableId="824780665">
    <w:abstractNumId w:val="20"/>
  </w:num>
  <w:num w:numId="36" w16cid:durableId="2053193232">
    <w:abstractNumId w:val="3"/>
  </w:num>
  <w:num w:numId="37" w16cid:durableId="829902560">
    <w:abstractNumId w:val="50"/>
  </w:num>
  <w:num w:numId="38" w16cid:durableId="1070929300">
    <w:abstractNumId w:val="46"/>
  </w:num>
  <w:num w:numId="39" w16cid:durableId="1735932105">
    <w:abstractNumId w:val="55"/>
  </w:num>
  <w:num w:numId="40" w16cid:durableId="1855731340">
    <w:abstractNumId w:val="45"/>
  </w:num>
  <w:num w:numId="41" w16cid:durableId="332222617">
    <w:abstractNumId w:val="36"/>
  </w:num>
  <w:num w:numId="42" w16cid:durableId="8671106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1253359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53699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86806499">
    <w:abstractNumId w:val="52"/>
  </w:num>
  <w:num w:numId="46" w16cid:durableId="1402560499">
    <w:abstractNumId w:val="49"/>
  </w:num>
  <w:num w:numId="47" w16cid:durableId="1352341229">
    <w:abstractNumId w:val="47"/>
  </w:num>
  <w:num w:numId="48" w16cid:durableId="1866749130">
    <w:abstractNumId w:val="51"/>
  </w:num>
  <w:num w:numId="49" w16cid:durableId="306514866">
    <w:abstractNumId w:val="29"/>
  </w:num>
  <w:num w:numId="50" w16cid:durableId="1772623487">
    <w:abstractNumId w:val="40"/>
  </w:num>
  <w:num w:numId="51" w16cid:durableId="1442608358">
    <w:abstractNumId w:val="43"/>
  </w:num>
  <w:num w:numId="52" w16cid:durableId="10216628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6374676">
    <w:abstractNumId w:val="18"/>
  </w:num>
  <w:num w:numId="54" w16cid:durableId="213585847">
    <w:abstractNumId w:val="48"/>
  </w:num>
  <w:num w:numId="55" w16cid:durableId="1917324115">
    <w:abstractNumId w:val="28"/>
  </w:num>
  <w:num w:numId="56" w16cid:durableId="719940952">
    <w:abstractNumId w:val="34"/>
  </w:num>
  <w:num w:numId="57" w16cid:durableId="2007435744">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3E6"/>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968"/>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19A"/>
    <w:rsid w:val="007F0664"/>
    <w:rsid w:val="007F174A"/>
    <w:rsid w:val="00800919"/>
    <w:rsid w:val="00801C80"/>
    <w:rsid w:val="0080213F"/>
    <w:rsid w:val="008026FC"/>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2D8"/>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5A63"/>
    <w:rsid w:val="00BE631D"/>
    <w:rsid w:val="00BE69CB"/>
    <w:rsid w:val="00BE7B7F"/>
    <w:rsid w:val="00BF2A3A"/>
    <w:rsid w:val="00BF3B55"/>
    <w:rsid w:val="00BF49FD"/>
    <w:rsid w:val="00BF4FCE"/>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FF8"/>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cad48e4f6884e5a31bd7bc76c91915cb</dmsv2SWPP2SumMD5>
    <dmsv2BaseMoved xmlns="http://schemas.microsoft.com/sharepoint/v3">false</dmsv2BaseMoved>
    <dmsv2BaseIsSensitive xmlns="http://schemas.microsoft.com/sharepoint/v3">true</dmsv2BaseIsSensitive>
    <dmsv2SWPP2IDSWPP2 xmlns="http://schemas.microsoft.com/sharepoint/v3">698065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23726961</dmsv2BaseClientSystemDocumentID>
    <dmsv2BaseModifiedByID xmlns="http://schemas.microsoft.com/sharepoint/v3">10102991</dmsv2BaseModifiedByID>
    <dmsv2BaseCreatedByID xmlns="http://schemas.microsoft.com/sharepoint/v3">10102991</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DPFVW34YURAE-150815970-6707</_dlc_DocId>
    <_dlc_DocIdUrl xmlns="a19cb1c7-c5c7-46d4-85ae-d83685407bba">
      <Url>https://swpp2.dms.gkpge.pl/sites/40/_layouts/15/DocIdRedir.aspx?ID=DPFVW34YURAE-150815970-6707</Url>
      <Description>DPFVW34YURAE-150815970-6707</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12682CAC-AC7A-4CD3-A826-269E941EA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4FA89B-5AC0-4287-B37F-58BC3A028BE3}">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CE8AF73D-915C-49FE-A3D7-374E886518F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1156</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Dziura Krzysztof [PGE Dystr. O.Rzeszów]</cp:lastModifiedBy>
  <cp:revision>6</cp:revision>
  <cp:lastPrinted>2020-02-27T07:25:00Z</cp:lastPrinted>
  <dcterms:created xsi:type="dcterms:W3CDTF">2025-01-16T08:06:00Z</dcterms:created>
  <dcterms:modified xsi:type="dcterms:W3CDTF">2025-12-02T09:13:00Z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7f0d5df1-12fb-4638-8a55-29cbacaf9a14</vt:lpwstr>
  </property>
</Properties>
</file>